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18D3" w14:textId="77777777"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b/>
          <w:iCs/>
          <w:color w:val="000000"/>
          <w:sz w:val="20"/>
          <w:lang w:eastAsia="en-US"/>
        </w:rPr>
      </w:pPr>
    </w:p>
    <w:p w14:paraId="63EA28EC" w14:textId="77777777" w:rsidR="002E2801" w:rsidRDefault="002E2801" w:rsidP="00E64136">
      <w:pPr>
        <w:ind w:right="141"/>
        <w:jc w:val="center"/>
        <w:rPr>
          <w:rFonts w:ascii="Ecofont_Spranq_eco_Sans" w:eastAsia="Calibri" w:hAnsi="Ecofont_Spranq_eco_Sans" w:cs="Ecofont_Spranq_eco_Sans"/>
          <w:b/>
          <w:iCs/>
          <w:color w:val="000000"/>
          <w:sz w:val="20"/>
          <w:lang w:eastAsia="en-US"/>
        </w:rPr>
      </w:pPr>
    </w:p>
    <w:p w14:paraId="2930D082" w14:textId="77777777" w:rsidR="00E64136" w:rsidRPr="00500810" w:rsidRDefault="00E64136" w:rsidP="00E64136">
      <w:pPr>
        <w:pStyle w:val="LicA"/>
        <w:ind w:left="0"/>
        <w:jc w:val="center"/>
        <w:rPr>
          <w:rFonts w:ascii="Arial" w:hAnsi="Arial"/>
          <w:sz w:val="22"/>
        </w:rPr>
      </w:pPr>
      <w:bookmarkStart w:id="0" w:name="__RefHeading___Toc454366129"/>
      <w:bookmarkEnd w:id="0"/>
      <w:r w:rsidRPr="00500810">
        <w:rPr>
          <w:rFonts w:ascii="Arial" w:hAnsi="Arial"/>
          <w:sz w:val="22"/>
        </w:rPr>
        <w:t>MODELO DE PROPOSTA DE PREÇOS</w:t>
      </w:r>
    </w:p>
    <w:p w14:paraId="50BBDED9" w14:textId="77777777" w:rsidR="00E64136" w:rsidRPr="00500810" w:rsidRDefault="00E64136" w:rsidP="00E64136">
      <w:pPr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5260F995" w14:textId="77777777"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6D539F4B" w14:textId="77777777"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3C12FC1A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À Comissão </w:t>
      </w:r>
      <w:r w:rsidR="004234CE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Especial 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de Licitação</w:t>
      </w:r>
      <w:r w:rsidR="004234CE">
        <w:rPr>
          <w:rFonts w:ascii="Arial" w:eastAsia="Calibri" w:hAnsi="Arial" w:cs="Arial"/>
          <w:iCs/>
          <w:color w:val="000000"/>
          <w:sz w:val="22"/>
          <w:lang w:eastAsia="en-US"/>
        </w:rPr>
        <w:t>,</w:t>
      </w:r>
    </w:p>
    <w:p w14:paraId="3F5E5506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20F0B062" w14:textId="7DCC4ED2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Ref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.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: RDC</w:t>
      </w:r>
      <w:r w:rsid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</w:t>
      </w:r>
      <w:r w:rsidR="00500810" w:rsidRPr="00960215">
        <w:rPr>
          <w:rFonts w:ascii="Arial" w:eastAsia="Calibri" w:hAnsi="Arial" w:cs="Arial"/>
          <w:iCs/>
          <w:color w:val="000000"/>
          <w:sz w:val="22"/>
          <w:lang w:eastAsia="en-US"/>
        </w:rPr>
        <w:t>Eletrônico</w:t>
      </w:r>
      <w:r w:rsidRPr="00960215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nº </w:t>
      </w:r>
      <w:r w:rsidR="00960215" w:rsidRPr="00960215">
        <w:rPr>
          <w:rFonts w:ascii="Arial" w:eastAsia="Calibri" w:hAnsi="Arial" w:cs="Arial"/>
          <w:iCs/>
          <w:sz w:val="22"/>
          <w:lang w:eastAsia="en-US"/>
        </w:rPr>
        <w:t>0</w:t>
      </w:r>
      <w:r w:rsidR="00901477">
        <w:rPr>
          <w:rFonts w:ascii="Arial" w:eastAsia="Calibri" w:hAnsi="Arial" w:cs="Arial"/>
          <w:iCs/>
          <w:sz w:val="22"/>
          <w:lang w:eastAsia="en-US"/>
        </w:rPr>
        <w:t>5</w:t>
      </w:r>
      <w:r w:rsidR="00960215" w:rsidRPr="00960215">
        <w:rPr>
          <w:rFonts w:ascii="Arial" w:eastAsia="Calibri" w:hAnsi="Arial" w:cs="Arial"/>
          <w:iCs/>
          <w:sz w:val="22"/>
          <w:lang w:eastAsia="en-US"/>
        </w:rPr>
        <w:t>/</w:t>
      </w:r>
      <w:r w:rsidRPr="00960215">
        <w:rPr>
          <w:rFonts w:ascii="Arial" w:eastAsia="Calibri" w:hAnsi="Arial" w:cs="Arial"/>
          <w:iCs/>
          <w:sz w:val="22"/>
          <w:lang w:eastAsia="en-US"/>
        </w:rPr>
        <w:t>20</w:t>
      </w:r>
      <w:r w:rsidR="00FB16C0" w:rsidRPr="00960215">
        <w:rPr>
          <w:rFonts w:ascii="Arial" w:eastAsia="Calibri" w:hAnsi="Arial" w:cs="Arial"/>
          <w:iCs/>
          <w:sz w:val="22"/>
          <w:lang w:eastAsia="en-US"/>
        </w:rPr>
        <w:t>2</w:t>
      </w:r>
      <w:r w:rsidR="00901477">
        <w:rPr>
          <w:rFonts w:ascii="Arial" w:eastAsia="Calibri" w:hAnsi="Arial" w:cs="Arial"/>
          <w:iCs/>
          <w:sz w:val="22"/>
          <w:lang w:eastAsia="en-US"/>
        </w:rPr>
        <w:t>2</w:t>
      </w:r>
    </w:p>
    <w:p w14:paraId="4CAB53FA" w14:textId="77777777" w:rsidR="00484EBB" w:rsidRPr="00500810" w:rsidRDefault="00484EBB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63C17662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0FE78245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Prezados Senhores</w:t>
      </w:r>
    </w:p>
    <w:p w14:paraId="3F7D3D6D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42AA4674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195DB166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>Encaminhamos a V.Sas. nossa proposta de preços para a ______________________________________________________________________________________________________________________________________________________________________________________________________________.</w:t>
      </w:r>
    </w:p>
    <w:p w14:paraId="3A6B670E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455D4520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>A proposta terá validade de ........(....) dias, a pa</w:t>
      </w:r>
      <w:r w:rsidR="00FB16C0"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rtir da data de apresentação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.</w:t>
      </w:r>
    </w:p>
    <w:p w14:paraId="2631A994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5A435B25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 xml:space="preserve">O preço proposto contempla todas as despesas necessárias à plena execução do 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objeto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, tais com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o de pessoal e de administração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 todos os encargos (obrigações sociais, impostos, taxas, etc) incidentes sobre os serviços objeto desta licitação, nada mais sendo lícito pleitear a este título.</w:t>
      </w:r>
    </w:p>
    <w:p w14:paraId="650C861D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2C81E10D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>Desde já declaramo-nos cientes de que o CEFET/RJ procederá à retenção de tributos e contribuições nas situações previstas em lei.</w:t>
      </w:r>
    </w:p>
    <w:p w14:paraId="0DA37363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528E5144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38D06F4D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2F4AAF65" w14:textId="77777777" w:rsidR="00484EBB" w:rsidRPr="00484EBB" w:rsidRDefault="00484EBB" w:rsidP="00484EBB">
      <w:pPr>
        <w:ind w:right="141"/>
        <w:jc w:val="right"/>
        <w:rPr>
          <w:rFonts w:ascii="Arial" w:eastAsia="Calibri" w:hAnsi="Arial" w:cs="Arial"/>
          <w:iCs/>
          <w:color w:val="000000"/>
          <w:sz w:val="22"/>
          <w:lang w:eastAsia="en-US"/>
        </w:rPr>
      </w:pPr>
      <w:r w:rsidRPr="00484EBB">
        <w:rPr>
          <w:rFonts w:ascii="Arial" w:eastAsia="Calibri" w:hAnsi="Arial" w:cs="Arial"/>
          <w:iCs/>
          <w:color w:val="000000"/>
          <w:sz w:val="22"/>
          <w:lang w:eastAsia="en-US"/>
        </w:rPr>
        <w:t>Local, _______ de _______________ de _______.</w:t>
      </w:r>
    </w:p>
    <w:p w14:paraId="5F378809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706AB302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48624997" w14:textId="77777777" w:rsidR="00E64136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7DADF50D" w14:textId="77777777" w:rsidR="00484EBB" w:rsidRPr="00500810" w:rsidRDefault="00484EBB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159EF3B4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____________________________________________</w:t>
      </w:r>
    </w:p>
    <w:p w14:paraId="0DF7FD29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Nome</w:t>
      </w:r>
      <w:r w:rsidR="00FB16C0"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 Assinatura do Representante Legal da E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mpresa</w:t>
      </w:r>
    </w:p>
    <w:p w14:paraId="7DB7CD48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0F4B36A0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537B4827" w14:textId="77777777"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3B8BEA91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_____________________________________________</w:t>
      </w:r>
    </w:p>
    <w:p w14:paraId="01B293D2" w14:textId="77777777"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Endereço e CNPJ da Empresa</w:t>
      </w:r>
    </w:p>
    <w:p w14:paraId="3ADD9C48" w14:textId="77777777"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62C14A73" w14:textId="77777777"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14:paraId="2C521BE2" w14:textId="77777777"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14:paraId="65047B7A" w14:textId="77777777"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14:paraId="7801D102" w14:textId="77777777"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14:paraId="78BC23D2" w14:textId="77777777"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14:paraId="64B73748" w14:textId="77777777" w:rsidR="004C3A6C" w:rsidRDefault="004C3A6C"/>
    <w:sectPr w:rsidR="004C3A6C" w:rsidSect="00FB16C0">
      <w:footerReference w:type="default" r:id="rId7"/>
      <w:headerReference w:type="first" r:id="rId8"/>
      <w:pgSz w:w="11906" w:h="16838"/>
      <w:pgMar w:top="1134" w:right="1134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82D96" w14:textId="77777777" w:rsidR="00B321BD" w:rsidRDefault="00B321BD">
      <w:r>
        <w:separator/>
      </w:r>
    </w:p>
  </w:endnote>
  <w:endnote w:type="continuationSeparator" w:id="0">
    <w:p w14:paraId="35E7B008" w14:textId="77777777" w:rsidR="00B321BD" w:rsidRDefault="00B3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4C72" w14:textId="77777777" w:rsidR="002D30E7" w:rsidRDefault="00E64136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9F751B">
      <w:rPr>
        <w:noProof/>
      </w:rPr>
      <w:t>2</w:t>
    </w:r>
    <w:r>
      <w:fldChar w:fldCharType="end"/>
    </w:r>
  </w:p>
  <w:p w14:paraId="636254A1" w14:textId="77777777" w:rsidR="002D30E7" w:rsidRDefault="00B321B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A827" w14:textId="77777777" w:rsidR="00B321BD" w:rsidRDefault="00B321BD">
      <w:r>
        <w:separator/>
      </w:r>
    </w:p>
  </w:footnote>
  <w:footnote w:type="continuationSeparator" w:id="0">
    <w:p w14:paraId="4CF96F0C" w14:textId="77777777" w:rsidR="00B321BD" w:rsidRDefault="00B32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6400" w14:textId="446A40A9" w:rsidR="00FB16C0" w:rsidRPr="005C01DA" w:rsidRDefault="00FB16C0" w:rsidP="00FB16C0">
    <w:pPr>
      <w:tabs>
        <w:tab w:val="center" w:pos="4252"/>
        <w:tab w:val="right" w:pos="8504"/>
      </w:tabs>
      <w:suppressAutoHyphens w:val="0"/>
      <w:jc w:val="right"/>
      <w:rPr>
        <w:rFonts w:ascii="Arial" w:eastAsiaTheme="minorHAnsi" w:hAnsi="Arial" w:cs="Arial"/>
        <w:kern w:val="0"/>
        <w:sz w:val="18"/>
        <w:szCs w:val="20"/>
        <w:lang w:eastAsia="en-US"/>
      </w:rPr>
    </w:pPr>
    <w:r w:rsidRPr="005C01DA">
      <w:rPr>
        <w:rFonts w:ascii="Arial" w:eastAsiaTheme="minorHAnsi" w:hAnsi="Arial" w:cs="Arial"/>
        <w:kern w:val="0"/>
        <w:sz w:val="18"/>
        <w:szCs w:val="20"/>
        <w:lang w:eastAsia="en-US"/>
      </w:rPr>
      <w:t xml:space="preserve">ANEXO IV – RDC </w:t>
    </w:r>
    <w:r w:rsidRPr="00960215">
      <w:rPr>
        <w:rFonts w:ascii="Arial" w:eastAsiaTheme="minorHAnsi" w:hAnsi="Arial" w:cs="Arial"/>
        <w:kern w:val="0"/>
        <w:sz w:val="18"/>
        <w:szCs w:val="20"/>
        <w:lang w:eastAsia="en-US"/>
      </w:rPr>
      <w:t>ELETRÔNICO</w:t>
    </w:r>
    <w:r w:rsidRPr="00960215">
      <w:rPr>
        <w:rFonts w:ascii="Ecofont_Spranq_eco_Sans" w:eastAsia="Calibri" w:hAnsi="Ecofont_Spranq_eco_Sans" w:cs="Ecofont_Spranq_eco_Sans"/>
        <w:b/>
        <w:iCs/>
        <w:color w:val="000000"/>
        <w:sz w:val="18"/>
        <w:szCs w:val="20"/>
        <w:lang w:eastAsia="en-US"/>
      </w:rPr>
      <w:t xml:space="preserve"> </w:t>
    </w:r>
    <w:r w:rsidRPr="00960215">
      <w:rPr>
        <w:rFonts w:ascii="Arial" w:eastAsia="Calibri" w:hAnsi="Arial" w:cs="Arial"/>
        <w:iCs/>
        <w:color w:val="000000"/>
        <w:sz w:val="18"/>
        <w:szCs w:val="20"/>
        <w:lang w:eastAsia="en-US"/>
      </w:rPr>
      <w:t>N°</w:t>
    </w:r>
    <w:r w:rsidRPr="00960215">
      <w:rPr>
        <w:rFonts w:ascii="Ecofont_Spranq_eco_Sans" w:eastAsia="Calibri" w:hAnsi="Ecofont_Spranq_eco_Sans" w:cs="Ecofont_Spranq_eco_Sans"/>
        <w:b/>
        <w:iCs/>
        <w:sz w:val="18"/>
        <w:szCs w:val="20"/>
        <w:lang w:eastAsia="en-US"/>
      </w:rPr>
      <w:t xml:space="preserve"> </w:t>
    </w:r>
    <w:r w:rsidR="00960215" w:rsidRPr="00960215">
      <w:rPr>
        <w:rFonts w:ascii="Arial" w:eastAsiaTheme="minorHAnsi" w:hAnsi="Arial" w:cs="Arial"/>
        <w:kern w:val="0"/>
        <w:sz w:val="18"/>
        <w:szCs w:val="20"/>
        <w:lang w:eastAsia="en-US"/>
      </w:rPr>
      <w:t>0</w:t>
    </w:r>
    <w:r w:rsidR="00901477">
      <w:rPr>
        <w:rFonts w:ascii="Arial" w:eastAsiaTheme="minorHAnsi" w:hAnsi="Arial" w:cs="Arial"/>
        <w:kern w:val="0"/>
        <w:sz w:val="18"/>
        <w:szCs w:val="20"/>
        <w:lang w:eastAsia="en-US"/>
      </w:rPr>
      <w:t>5</w:t>
    </w:r>
    <w:r w:rsidR="00484EBB" w:rsidRPr="00960215">
      <w:rPr>
        <w:rFonts w:ascii="Arial" w:eastAsiaTheme="minorHAnsi" w:hAnsi="Arial" w:cs="Arial"/>
        <w:kern w:val="0"/>
        <w:sz w:val="18"/>
        <w:szCs w:val="20"/>
        <w:lang w:eastAsia="en-US"/>
      </w:rPr>
      <w:t>/202</w:t>
    </w:r>
    <w:r w:rsidR="00901477">
      <w:rPr>
        <w:rFonts w:ascii="Arial" w:eastAsiaTheme="minorHAnsi" w:hAnsi="Arial" w:cs="Arial"/>
        <w:kern w:val="0"/>
        <w:sz w:val="18"/>
        <w:szCs w:val="20"/>
        <w:lang w:eastAsia="en-US"/>
      </w:rPr>
      <w:t>2</w:t>
    </w:r>
  </w:p>
  <w:p w14:paraId="344F3F39" w14:textId="77777777" w:rsidR="00FB16C0" w:rsidRDefault="00FB16C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555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136"/>
    <w:rsid w:val="00020AEC"/>
    <w:rsid w:val="002E2801"/>
    <w:rsid w:val="002E35D1"/>
    <w:rsid w:val="002F7352"/>
    <w:rsid w:val="003B7857"/>
    <w:rsid w:val="0041724D"/>
    <w:rsid w:val="004234CE"/>
    <w:rsid w:val="00484EBB"/>
    <w:rsid w:val="004C3A6C"/>
    <w:rsid w:val="00500810"/>
    <w:rsid w:val="005C01DA"/>
    <w:rsid w:val="00637766"/>
    <w:rsid w:val="00751D33"/>
    <w:rsid w:val="008754B8"/>
    <w:rsid w:val="00880718"/>
    <w:rsid w:val="00901477"/>
    <w:rsid w:val="00960215"/>
    <w:rsid w:val="009B3572"/>
    <w:rsid w:val="009D327E"/>
    <w:rsid w:val="009F751B"/>
    <w:rsid w:val="00B321BD"/>
    <w:rsid w:val="00BD4EAD"/>
    <w:rsid w:val="00DC15F7"/>
    <w:rsid w:val="00E04F66"/>
    <w:rsid w:val="00E64136"/>
    <w:rsid w:val="00FB16C0"/>
    <w:rsid w:val="00FE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D69D6"/>
  <w15:docId w15:val="{A868F147-9D12-4F5D-BE55-74C58C5F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13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rsid w:val="00E64136"/>
    <w:pPr>
      <w:numPr>
        <w:numId w:val="1"/>
      </w:numPr>
      <w:tabs>
        <w:tab w:val="left" w:pos="720"/>
      </w:tabs>
      <w:spacing w:before="480" w:after="480"/>
      <w:ind w:left="720" w:right="-17" w:hanging="360"/>
      <w:outlineLvl w:val="0"/>
    </w:pPr>
    <w:rPr>
      <w:rFonts w:ascii="Arial" w:hAnsi="Arial" w:cs="Arial"/>
      <w:b/>
      <w:bCs/>
      <w:caps/>
    </w:rPr>
  </w:style>
  <w:style w:type="paragraph" w:styleId="Ttulo2">
    <w:name w:val="heading 2"/>
    <w:basedOn w:val="Normal"/>
    <w:next w:val="Normal"/>
    <w:link w:val="Ttulo2Char"/>
    <w:qFormat/>
    <w:rsid w:val="00E64136"/>
    <w:pPr>
      <w:numPr>
        <w:ilvl w:val="1"/>
        <w:numId w:val="1"/>
      </w:numPr>
      <w:spacing w:before="240" w:after="120"/>
      <w:ind w:left="720" w:hanging="720"/>
      <w:jc w:val="both"/>
      <w:outlineLvl w:val="1"/>
    </w:pPr>
    <w:rPr>
      <w:rFonts w:ascii="Arial" w:hAnsi="Arial" w:cs="Arial"/>
      <w:b/>
      <w:bCs/>
      <w:iCs/>
    </w:rPr>
  </w:style>
  <w:style w:type="paragraph" w:styleId="Ttulo3">
    <w:name w:val="heading 3"/>
    <w:basedOn w:val="Normal"/>
    <w:next w:val="Normal"/>
    <w:link w:val="Ttulo3Char"/>
    <w:qFormat/>
    <w:rsid w:val="00E64136"/>
    <w:pPr>
      <w:keepNext/>
      <w:numPr>
        <w:ilvl w:val="2"/>
        <w:numId w:val="1"/>
      </w:numPr>
      <w:tabs>
        <w:tab w:val="left" w:pos="972"/>
      </w:tabs>
      <w:spacing w:before="240" w:after="60"/>
      <w:ind w:left="-4320"/>
      <w:outlineLvl w:val="2"/>
    </w:pPr>
    <w:rPr>
      <w:rFonts w:ascii="Arial" w:hAnsi="Arial" w:cs="Arial"/>
      <w:bCs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rsid w:val="00E64136"/>
    <w:pPr>
      <w:keepNext/>
      <w:numPr>
        <w:ilvl w:val="3"/>
        <w:numId w:val="1"/>
      </w:numPr>
      <w:tabs>
        <w:tab w:val="left" w:pos="972"/>
      </w:tabs>
      <w:spacing w:before="240" w:after="60"/>
      <w:ind w:left="-432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E64136"/>
    <w:pPr>
      <w:keepNext/>
      <w:numPr>
        <w:ilvl w:val="4"/>
        <w:numId w:val="1"/>
      </w:numPr>
      <w:jc w:val="both"/>
      <w:outlineLvl w:val="4"/>
    </w:pPr>
    <w:rPr>
      <w:rFonts w:ascii="Sylfaen" w:hAnsi="Sylfaen" w:cs="Sylfaen"/>
      <w:b/>
      <w:sz w:val="28"/>
    </w:rPr>
  </w:style>
  <w:style w:type="paragraph" w:styleId="Ttulo6">
    <w:name w:val="heading 6"/>
    <w:basedOn w:val="Normal"/>
    <w:next w:val="Normal"/>
    <w:link w:val="Ttulo6Char"/>
    <w:qFormat/>
    <w:rsid w:val="00E64136"/>
    <w:pPr>
      <w:keepNext/>
      <w:numPr>
        <w:ilvl w:val="5"/>
        <w:numId w:val="1"/>
      </w:numPr>
      <w:tabs>
        <w:tab w:val="left" w:pos="972"/>
      </w:tabs>
      <w:spacing w:before="240" w:after="60"/>
      <w:ind w:left="-43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E64136"/>
    <w:pPr>
      <w:keepNext/>
      <w:numPr>
        <w:ilvl w:val="6"/>
        <w:numId w:val="1"/>
      </w:numPr>
      <w:tabs>
        <w:tab w:val="left" w:pos="972"/>
      </w:tabs>
      <w:spacing w:before="240" w:after="60"/>
      <w:ind w:left="-4320"/>
      <w:outlineLvl w:val="6"/>
    </w:pPr>
  </w:style>
  <w:style w:type="paragraph" w:styleId="Ttulo8">
    <w:name w:val="heading 8"/>
    <w:basedOn w:val="Normal"/>
    <w:next w:val="Normal"/>
    <w:link w:val="Ttulo8Char"/>
    <w:qFormat/>
    <w:rsid w:val="00E64136"/>
    <w:pPr>
      <w:keepNext/>
      <w:numPr>
        <w:ilvl w:val="7"/>
        <w:numId w:val="1"/>
      </w:numPr>
      <w:tabs>
        <w:tab w:val="left" w:pos="972"/>
      </w:tabs>
      <w:spacing w:before="240" w:after="60"/>
      <w:ind w:left="-432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qFormat/>
    <w:rsid w:val="00E64136"/>
    <w:pPr>
      <w:keepNext/>
      <w:numPr>
        <w:ilvl w:val="8"/>
        <w:numId w:val="1"/>
      </w:numPr>
      <w:tabs>
        <w:tab w:val="left" w:pos="972"/>
      </w:tabs>
      <w:spacing w:before="240" w:after="60"/>
      <w:ind w:left="-432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4136"/>
    <w:rPr>
      <w:rFonts w:ascii="Arial" w:eastAsia="Times New Roman" w:hAnsi="Arial" w:cs="Arial"/>
      <w:b/>
      <w:bCs/>
      <w:caps/>
      <w:kern w:val="1"/>
      <w:sz w:val="24"/>
      <w:szCs w:val="24"/>
      <w:lang w:eastAsia="zh-CN"/>
    </w:rPr>
  </w:style>
  <w:style w:type="character" w:customStyle="1" w:styleId="Ttulo2Char">
    <w:name w:val="Título 2 Char"/>
    <w:basedOn w:val="Fontepargpadro"/>
    <w:link w:val="Ttulo2"/>
    <w:rsid w:val="00E64136"/>
    <w:rPr>
      <w:rFonts w:ascii="Arial" w:eastAsia="Times New Roman" w:hAnsi="Arial" w:cs="Arial"/>
      <w:b/>
      <w:bCs/>
      <w:iCs/>
      <w:kern w:val="1"/>
      <w:sz w:val="24"/>
      <w:szCs w:val="24"/>
      <w:lang w:eastAsia="zh-CN"/>
    </w:rPr>
  </w:style>
  <w:style w:type="character" w:customStyle="1" w:styleId="Ttulo3Char">
    <w:name w:val="Título 3 Char"/>
    <w:basedOn w:val="Fontepargpadro"/>
    <w:link w:val="Ttulo3"/>
    <w:rsid w:val="00E64136"/>
    <w:rPr>
      <w:rFonts w:ascii="Arial" w:eastAsia="Times New Roman" w:hAnsi="Arial" w:cs="Arial"/>
      <w:bCs/>
      <w:kern w:val="1"/>
      <w:sz w:val="20"/>
      <w:szCs w:val="20"/>
      <w:lang w:eastAsia="zh-CN"/>
    </w:rPr>
  </w:style>
  <w:style w:type="character" w:customStyle="1" w:styleId="Ttulo4Char">
    <w:name w:val="Título 4 Char"/>
    <w:basedOn w:val="Fontepargpadro"/>
    <w:link w:val="Ttulo4"/>
    <w:rsid w:val="00E64136"/>
    <w:rPr>
      <w:rFonts w:ascii="Times New Roman" w:eastAsia="Times New Roman" w:hAnsi="Times New Roman" w:cs="Times New Roman"/>
      <w:b/>
      <w:bCs/>
      <w:kern w:val="1"/>
      <w:sz w:val="28"/>
      <w:szCs w:val="28"/>
      <w:lang w:eastAsia="zh-CN"/>
    </w:rPr>
  </w:style>
  <w:style w:type="character" w:customStyle="1" w:styleId="Ttulo5Char">
    <w:name w:val="Título 5 Char"/>
    <w:basedOn w:val="Fontepargpadro"/>
    <w:link w:val="Ttulo5"/>
    <w:rsid w:val="00E64136"/>
    <w:rPr>
      <w:rFonts w:ascii="Sylfaen" w:eastAsia="Times New Roman" w:hAnsi="Sylfaen" w:cs="Sylfaen"/>
      <w:b/>
      <w:kern w:val="1"/>
      <w:sz w:val="28"/>
      <w:szCs w:val="24"/>
      <w:lang w:eastAsia="zh-CN"/>
    </w:rPr>
  </w:style>
  <w:style w:type="character" w:customStyle="1" w:styleId="Ttulo6Char">
    <w:name w:val="Título 6 Char"/>
    <w:basedOn w:val="Fontepargpadro"/>
    <w:link w:val="Ttulo6"/>
    <w:rsid w:val="00E64136"/>
    <w:rPr>
      <w:rFonts w:ascii="Times New Roman" w:eastAsia="Times New Roman" w:hAnsi="Times New Roman" w:cs="Times New Roman"/>
      <w:b/>
      <w:bCs/>
      <w:kern w:val="1"/>
      <w:lang w:eastAsia="zh-CN"/>
    </w:rPr>
  </w:style>
  <w:style w:type="character" w:customStyle="1" w:styleId="Ttulo7Char">
    <w:name w:val="Título 7 Char"/>
    <w:basedOn w:val="Fontepargpadro"/>
    <w:link w:val="Ttulo7"/>
    <w:rsid w:val="00E6413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E64136"/>
    <w:rPr>
      <w:rFonts w:ascii="Times New Roman" w:eastAsia="Times New Roman" w:hAnsi="Times New Roman" w:cs="Times New Roman"/>
      <w:i/>
      <w:iCs/>
      <w:kern w:val="1"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rsid w:val="00E64136"/>
    <w:rPr>
      <w:rFonts w:ascii="Arial" w:eastAsia="Times New Roman" w:hAnsi="Arial" w:cs="Arial"/>
      <w:kern w:val="1"/>
      <w:lang w:eastAsia="zh-CN"/>
    </w:rPr>
  </w:style>
  <w:style w:type="paragraph" w:styleId="Rodap">
    <w:name w:val="footer"/>
    <w:basedOn w:val="Normal"/>
    <w:link w:val="RodapChar"/>
    <w:rsid w:val="00E64136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rsid w:val="00E64136"/>
    <w:rPr>
      <w:rFonts w:ascii="Times New Roman" w:eastAsia="Times New Roman" w:hAnsi="Times New Roman" w:cs="Times New Roman"/>
      <w:kern w:val="1"/>
      <w:sz w:val="24"/>
      <w:szCs w:val="24"/>
      <w:lang w:val="x-none" w:eastAsia="zh-CN"/>
    </w:rPr>
  </w:style>
  <w:style w:type="paragraph" w:customStyle="1" w:styleId="Corpodetexto23">
    <w:name w:val="Corpo de texto 23"/>
    <w:basedOn w:val="Normal"/>
    <w:rsid w:val="00E64136"/>
    <w:pPr>
      <w:spacing w:after="120" w:line="480" w:lineRule="auto"/>
    </w:pPr>
  </w:style>
  <w:style w:type="paragraph" w:customStyle="1" w:styleId="Recuodecorpodetexto24">
    <w:name w:val="Recuo de corpo de texto 24"/>
    <w:basedOn w:val="Normal"/>
    <w:rsid w:val="00E64136"/>
    <w:pPr>
      <w:spacing w:after="120" w:line="480" w:lineRule="auto"/>
      <w:ind w:left="283"/>
    </w:pPr>
  </w:style>
  <w:style w:type="paragraph" w:customStyle="1" w:styleId="LicA">
    <w:name w:val="LicA"/>
    <w:basedOn w:val="Normal"/>
    <w:rsid w:val="00E6413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B16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16C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16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16C0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IGOR FELLIPE BOROTO THOMAZ DO CARMO</cp:lastModifiedBy>
  <cp:revision>3</cp:revision>
  <cp:lastPrinted>2021-01-25T19:41:00Z</cp:lastPrinted>
  <dcterms:created xsi:type="dcterms:W3CDTF">2021-11-16T20:29:00Z</dcterms:created>
  <dcterms:modified xsi:type="dcterms:W3CDTF">2022-05-31T16:47:00Z</dcterms:modified>
</cp:coreProperties>
</file>