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FD" w:rsidRPr="00F04BE7" w:rsidRDefault="00D345FD" w:rsidP="00F04BE7">
      <w:pPr>
        <w:spacing w:after="0" w:line="240" w:lineRule="auto"/>
        <w:rPr>
          <w:rFonts w:ascii="Arial" w:eastAsia="Times New Roman" w:hAnsi="Arial" w:cs="Arial"/>
          <w:lang w:eastAsia="pt-BR"/>
        </w:rPr>
      </w:pPr>
      <w:bookmarkStart w:id="0" w:name="_GoBack"/>
      <w:bookmarkEnd w:id="0"/>
    </w:p>
    <w:p w:rsidR="00F04BE7" w:rsidRPr="00F04BE7" w:rsidRDefault="00F04BE7" w:rsidP="00F04BE7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tbl>
      <w:tblPr>
        <w:tblW w:w="0" w:type="auto"/>
        <w:tblInd w:w="-126" w:type="dxa"/>
        <w:tblLayout w:type="fixed"/>
        <w:tblLook w:val="04A0" w:firstRow="1" w:lastRow="0" w:firstColumn="1" w:lastColumn="0" w:noHBand="0" w:noVBand="1"/>
      </w:tblPr>
      <w:tblGrid>
        <w:gridCol w:w="4322"/>
        <w:gridCol w:w="4362"/>
      </w:tblGrid>
      <w:tr w:rsidR="00F04BE7" w:rsidRPr="00F04BE7" w:rsidTr="003C4BAE">
        <w:tc>
          <w:tcPr>
            <w:tcW w:w="4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04BE7" w:rsidRPr="00F04BE7" w:rsidRDefault="00F04BE7" w:rsidP="00F04BE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>TERMO DE VISTORIA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BE7" w:rsidRPr="00F04BE7" w:rsidRDefault="00F04BE7" w:rsidP="00F04BE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proofErr w:type="gramStart"/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(   </w:t>
            </w:r>
            <w:proofErr w:type="gramEnd"/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) 1ª Via Empresa </w:t>
            </w:r>
            <w:proofErr w:type="spellStart"/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>Vistoriante</w:t>
            </w:r>
            <w:proofErr w:type="spellEnd"/>
          </w:p>
        </w:tc>
      </w:tr>
      <w:tr w:rsidR="00F04BE7" w:rsidRPr="00F04BE7" w:rsidTr="003C4BAE">
        <w:tc>
          <w:tcPr>
            <w:tcW w:w="4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04BE7" w:rsidRPr="00F04BE7" w:rsidRDefault="00F04BE7" w:rsidP="00F04B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4BE7" w:rsidRPr="00F04BE7" w:rsidRDefault="00F04BE7" w:rsidP="00F04BE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proofErr w:type="gramStart"/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(   </w:t>
            </w:r>
            <w:proofErr w:type="gramEnd"/>
            <w:r w:rsidRPr="00F04BE7">
              <w:rPr>
                <w:rFonts w:ascii="Arial" w:eastAsia="Times New Roman" w:hAnsi="Arial" w:cs="Arial"/>
                <w:b/>
                <w:bCs/>
                <w:lang w:eastAsia="zh-CN"/>
              </w:rPr>
              <w:t>) 2ª Via Campus Vistoriado</w:t>
            </w:r>
          </w:p>
        </w:tc>
      </w:tr>
      <w:tr w:rsidR="00F04BE7" w:rsidRPr="00F04BE7" w:rsidTr="003C4BAE">
        <w:tc>
          <w:tcPr>
            <w:tcW w:w="4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04BE7" w:rsidRPr="00F04BE7" w:rsidRDefault="00F04BE7" w:rsidP="00F04B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BE7" w:rsidRPr="00F04BE7" w:rsidRDefault="00F04BE7" w:rsidP="00F04BE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:rsidR="00F04BE7" w:rsidRPr="00F04BE7" w:rsidRDefault="00F04BE7" w:rsidP="00F04BE7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zh-CN"/>
        </w:rPr>
      </w:pPr>
    </w:p>
    <w:p w:rsidR="00F04BE7" w:rsidRPr="00F04BE7" w:rsidRDefault="00F04BE7" w:rsidP="00F04BE7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zh-CN"/>
        </w:rPr>
      </w:pPr>
    </w:p>
    <w:p w:rsidR="00F04BE7" w:rsidRPr="00F04BE7" w:rsidRDefault="0097573F" w:rsidP="00C7069A">
      <w:pPr>
        <w:suppressAutoHyphens/>
        <w:spacing w:after="120" w:line="360" w:lineRule="auto"/>
        <w:jc w:val="both"/>
        <w:rPr>
          <w:rFonts w:ascii="Arial" w:eastAsia="Times New Roman" w:hAnsi="Arial" w:cs="Arial"/>
          <w:lang w:eastAsia="zh-CN"/>
        </w:rPr>
      </w:pPr>
      <w:r w:rsidRPr="00F04BE7">
        <w:rPr>
          <w:rFonts w:ascii="Arial" w:eastAsia="Times New Roman" w:hAnsi="Arial" w:cs="Arial"/>
          <w:lang w:eastAsia="zh-CN"/>
        </w:rPr>
        <w:t xml:space="preserve">Atestamos, para fins de participação </w:t>
      </w:r>
      <w:r w:rsidRPr="00222622">
        <w:rPr>
          <w:rFonts w:ascii="Arial" w:eastAsia="Times New Roman" w:hAnsi="Arial" w:cs="Arial"/>
          <w:lang w:eastAsia="zh-CN"/>
        </w:rPr>
        <w:t xml:space="preserve">no </w:t>
      </w:r>
      <w:r w:rsidRPr="00222622">
        <w:rPr>
          <w:rFonts w:ascii="Arial" w:eastAsia="Times New Roman" w:hAnsi="Arial" w:cs="Arial"/>
          <w:b/>
          <w:bCs/>
          <w:lang w:eastAsia="zh-CN"/>
        </w:rPr>
        <w:t xml:space="preserve">RDC Eletrônico nº </w:t>
      </w:r>
      <w:r w:rsidR="00222622" w:rsidRPr="00222622">
        <w:rPr>
          <w:rFonts w:ascii="Arial" w:eastAsia="Times New Roman" w:hAnsi="Arial" w:cs="Arial"/>
          <w:b/>
          <w:bCs/>
          <w:iCs/>
          <w:color w:val="000000"/>
          <w:lang w:eastAsia="pt-BR"/>
        </w:rPr>
        <w:t>08</w:t>
      </w:r>
      <w:r w:rsidRPr="00222622">
        <w:rPr>
          <w:rFonts w:ascii="Arial" w:eastAsia="Times New Roman" w:hAnsi="Arial" w:cs="Arial"/>
          <w:b/>
          <w:bCs/>
          <w:iCs/>
          <w:color w:val="000000"/>
          <w:lang w:eastAsia="pt-BR"/>
        </w:rPr>
        <w:t>/</w:t>
      </w:r>
      <w:r w:rsidR="00222622" w:rsidRPr="00222622">
        <w:rPr>
          <w:rFonts w:ascii="Arial" w:eastAsia="Times New Roman" w:hAnsi="Arial" w:cs="Arial"/>
          <w:b/>
          <w:bCs/>
          <w:iCs/>
          <w:color w:val="000000"/>
          <w:lang w:eastAsia="pt-BR"/>
        </w:rPr>
        <w:t>2021</w:t>
      </w:r>
      <w:r w:rsidRPr="0097573F">
        <w:rPr>
          <w:rFonts w:ascii="Arial" w:eastAsia="Times New Roman" w:hAnsi="Arial" w:cs="Arial"/>
          <w:lang w:eastAsia="zh-CN"/>
        </w:rPr>
        <w:t>,</w:t>
      </w:r>
      <w:r>
        <w:rPr>
          <w:rFonts w:ascii="Arial" w:eastAsia="Times New Roman" w:hAnsi="Arial" w:cs="Arial"/>
          <w:lang w:eastAsia="zh-CN"/>
        </w:rPr>
        <w:t xml:space="preserve"> que a e</w:t>
      </w:r>
      <w:r w:rsidRPr="00F04BE7">
        <w:rPr>
          <w:rFonts w:ascii="Arial" w:eastAsia="Times New Roman" w:hAnsi="Arial" w:cs="Arial"/>
          <w:lang w:eastAsia="zh-CN"/>
        </w:rPr>
        <w:t>mpresa _________________</w:t>
      </w:r>
      <w:r w:rsidR="00E965A6">
        <w:rPr>
          <w:rFonts w:ascii="Arial" w:eastAsia="Times New Roman" w:hAnsi="Arial" w:cs="Arial"/>
          <w:lang w:eastAsia="zh-CN"/>
        </w:rPr>
        <w:t xml:space="preserve">____________________________________________, CNPJ nº _____________________________, </w:t>
      </w:r>
      <w:r w:rsidRPr="00F04BE7">
        <w:rPr>
          <w:rFonts w:ascii="Arial" w:eastAsia="Times New Roman" w:hAnsi="Arial" w:cs="Arial"/>
          <w:lang w:eastAsia="zh-CN"/>
        </w:rPr>
        <w:t>tel</w:t>
      </w:r>
      <w:r w:rsidR="00E965A6">
        <w:rPr>
          <w:rFonts w:ascii="Arial" w:eastAsia="Times New Roman" w:hAnsi="Arial" w:cs="Arial"/>
          <w:lang w:eastAsia="zh-CN"/>
        </w:rPr>
        <w:t xml:space="preserve">efone </w:t>
      </w:r>
      <w:proofErr w:type="gramStart"/>
      <w:r w:rsidR="00E965A6">
        <w:rPr>
          <w:rFonts w:ascii="Arial" w:eastAsia="Times New Roman" w:hAnsi="Arial" w:cs="Arial"/>
          <w:lang w:eastAsia="zh-CN"/>
        </w:rPr>
        <w:t xml:space="preserve">( </w:t>
      </w:r>
      <w:proofErr w:type="gramEnd"/>
      <w:r w:rsidR="00E965A6">
        <w:rPr>
          <w:rFonts w:ascii="Arial" w:eastAsia="Times New Roman" w:hAnsi="Arial" w:cs="Arial"/>
          <w:lang w:eastAsia="zh-CN"/>
        </w:rPr>
        <w:t>)_______________________</w:t>
      </w:r>
      <w:r>
        <w:rPr>
          <w:rFonts w:ascii="Arial" w:eastAsia="Times New Roman" w:hAnsi="Arial" w:cs="Arial"/>
          <w:lang w:eastAsia="zh-CN"/>
        </w:rPr>
        <w:t>, e-mail</w:t>
      </w:r>
      <w:r w:rsidRPr="00D76BDA">
        <w:rPr>
          <w:rFonts w:ascii="Arial" w:eastAsia="Times New Roman" w:hAnsi="Arial" w:cs="Arial"/>
          <w:szCs w:val="24"/>
          <w:lang w:eastAsia="zh-CN"/>
        </w:rPr>
        <w:t>________</w:t>
      </w:r>
      <w:r>
        <w:rPr>
          <w:rFonts w:ascii="Arial" w:eastAsia="Times New Roman" w:hAnsi="Arial" w:cs="Arial"/>
          <w:szCs w:val="24"/>
          <w:lang w:eastAsia="zh-CN"/>
        </w:rPr>
        <w:t>______________________________________,</w:t>
      </w:r>
      <w:r w:rsidRPr="00D76BDA">
        <w:rPr>
          <w:rFonts w:ascii="Arial" w:eastAsia="Times New Roman" w:hAnsi="Arial" w:cs="Arial"/>
          <w:szCs w:val="24"/>
          <w:lang w:eastAsia="zh-CN"/>
        </w:rPr>
        <w:t xml:space="preserve"> por meio do </w:t>
      </w:r>
      <w:proofErr w:type="spellStart"/>
      <w:r w:rsidRPr="00D76BDA">
        <w:rPr>
          <w:rFonts w:ascii="Arial" w:eastAsia="Times New Roman" w:hAnsi="Arial" w:cs="Arial"/>
          <w:szCs w:val="24"/>
          <w:lang w:eastAsia="zh-CN"/>
        </w:rPr>
        <w:t>Sr</w:t>
      </w:r>
      <w:proofErr w:type="spellEnd"/>
      <w:r w:rsidRPr="00D76BDA">
        <w:rPr>
          <w:rFonts w:ascii="Arial" w:eastAsia="Times New Roman" w:hAnsi="Arial" w:cs="Arial"/>
          <w:szCs w:val="24"/>
          <w:lang w:eastAsia="zh-CN"/>
        </w:rPr>
        <w:t xml:space="preserve">(a). </w:t>
      </w:r>
      <w:r w:rsidRPr="00222622">
        <w:rPr>
          <w:rFonts w:ascii="Arial" w:eastAsia="Times New Roman" w:hAnsi="Arial" w:cs="Arial"/>
          <w:szCs w:val="24"/>
          <w:lang w:eastAsia="zh-CN"/>
        </w:rPr>
        <w:t>________________________________</w:t>
      </w:r>
      <w:proofErr w:type="gramStart"/>
      <w:r w:rsidRPr="00222622">
        <w:rPr>
          <w:rFonts w:ascii="Arial" w:eastAsia="Times New Roman" w:hAnsi="Arial" w:cs="Arial"/>
          <w:szCs w:val="24"/>
          <w:lang w:eastAsia="zh-CN"/>
        </w:rPr>
        <w:t>,</w:t>
      </w:r>
      <w:proofErr w:type="gramEnd"/>
      <w:r w:rsidRPr="00222622">
        <w:rPr>
          <w:rFonts w:ascii="Arial" w:eastAsia="Times New Roman" w:hAnsi="Arial" w:cs="Arial"/>
          <w:szCs w:val="24"/>
          <w:lang w:eastAsia="zh-CN"/>
        </w:rPr>
        <w:t>cargo_________________________e CPF nº ____________________</w:t>
      </w:r>
      <w:r w:rsidR="00BA5683" w:rsidRPr="00222622">
        <w:rPr>
          <w:rFonts w:ascii="Arial" w:eastAsia="Times New Roman" w:hAnsi="Arial" w:cs="Arial"/>
          <w:szCs w:val="24"/>
          <w:lang w:eastAsia="zh-CN"/>
        </w:rPr>
        <w:t>,</w:t>
      </w:r>
      <w:r w:rsidR="002B078A" w:rsidRPr="00222622">
        <w:rPr>
          <w:rFonts w:ascii="Arial" w:hAnsi="Arial" w:cs="Arial"/>
          <w:iCs/>
          <w:color w:val="000000"/>
        </w:rPr>
        <w:t xml:space="preserve"> </w:t>
      </w:r>
      <w:r w:rsidR="00C7069A" w:rsidRPr="00222622">
        <w:rPr>
          <w:rFonts w:ascii="Arial" w:hAnsi="Arial" w:cs="Arial"/>
          <w:iCs/>
          <w:color w:val="000000"/>
        </w:rPr>
        <w:t>vistoriou</w:t>
      </w:r>
      <w:r w:rsidR="00782154" w:rsidRPr="00222622">
        <w:rPr>
          <w:rFonts w:ascii="Arial" w:hAnsi="Arial" w:cs="Arial"/>
          <w:iCs/>
          <w:color w:val="000000"/>
        </w:rPr>
        <w:t xml:space="preserve"> as dependências do Campus </w:t>
      </w:r>
      <w:r w:rsidR="00222622" w:rsidRPr="00222622">
        <w:rPr>
          <w:rFonts w:ascii="Arial" w:hAnsi="Arial" w:cs="Arial"/>
          <w:iCs/>
          <w:color w:val="000000"/>
        </w:rPr>
        <w:t xml:space="preserve">Nova Iguaçu do </w:t>
      </w:r>
      <w:r w:rsidR="00782154" w:rsidRPr="00222622">
        <w:rPr>
          <w:rFonts w:ascii="Arial" w:hAnsi="Arial" w:cs="Arial"/>
          <w:iCs/>
          <w:color w:val="000000"/>
        </w:rPr>
        <w:t>CEFET/RJ</w:t>
      </w:r>
      <w:r w:rsidR="00C7069A" w:rsidRPr="00222622">
        <w:rPr>
          <w:rFonts w:ascii="Arial" w:hAnsi="Arial" w:cs="Arial"/>
          <w:iCs/>
        </w:rPr>
        <w:t>, situado à</w:t>
      </w:r>
      <w:r w:rsidR="00222622" w:rsidRPr="00222622">
        <w:rPr>
          <w:rFonts w:ascii="Arial" w:hAnsi="Arial" w:cs="Arial"/>
          <w:iCs/>
          <w:color w:val="000000"/>
        </w:rPr>
        <w:t xml:space="preserve"> Estrada de Adrianópolis, </w:t>
      </w:r>
      <w:r w:rsidR="00222622" w:rsidRPr="00222622">
        <w:rPr>
          <w:rFonts w:ascii="Arial" w:eastAsia="Times New Roman" w:hAnsi="Arial" w:cs="Arial"/>
          <w:szCs w:val="24"/>
          <w:lang w:eastAsia="zh-CN"/>
        </w:rPr>
        <w:t>nº</w:t>
      </w:r>
      <w:r w:rsidR="00222622" w:rsidRPr="00222622">
        <w:rPr>
          <w:rFonts w:ascii="Arial" w:hAnsi="Arial" w:cs="Arial"/>
          <w:iCs/>
          <w:color w:val="000000"/>
        </w:rPr>
        <w:t xml:space="preserve"> 1.317</w:t>
      </w:r>
      <w:r w:rsidR="00C7069A" w:rsidRPr="00222622">
        <w:rPr>
          <w:rFonts w:ascii="Arial" w:hAnsi="Arial" w:cs="Arial"/>
          <w:iCs/>
        </w:rPr>
        <w:t>,</w:t>
      </w:r>
      <w:r w:rsidR="00222622" w:rsidRPr="00222622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 </w:t>
      </w:r>
      <w:r w:rsidR="00222622">
        <w:rPr>
          <w:rFonts w:ascii="Arial" w:hAnsi="Arial" w:cs="Arial"/>
          <w:iCs/>
        </w:rPr>
        <w:t xml:space="preserve">Santa Rita, </w:t>
      </w:r>
      <w:r w:rsidR="00222622" w:rsidRPr="00222622">
        <w:rPr>
          <w:rFonts w:ascii="Arial" w:hAnsi="Arial" w:cs="Arial"/>
          <w:iCs/>
        </w:rPr>
        <w:t>Nova Iguaçu/RJ</w:t>
      </w:r>
      <w:r w:rsidR="00C7069A" w:rsidRPr="00222622">
        <w:rPr>
          <w:rFonts w:ascii="Arial" w:hAnsi="Arial" w:cs="Arial"/>
          <w:iCs/>
        </w:rPr>
        <w:t xml:space="preserve"> </w:t>
      </w:r>
      <w:r w:rsidR="00782154" w:rsidRPr="00222622">
        <w:rPr>
          <w:rFonts w:ascii="Arial" w:hAnsi="Arial" w:cs="Arial"/>
          <w:iCs/>
          <w:color w:val="000000"/>
        </w:rPr>
        <w:t xml:space="preserve">local onde </w:t>
      </w:r>
      <w:r w:rsidR="001652D5" w:rsidRPr="00222622">
        <w:rPr>
          <w:rFonts w:ascii="Arial" w:hAnsi="Arial" w:cs="Arial"/>
          <w:iCs/>
          <w:color w:val="000000"/>
        </w:rPr>
        <w:t>dever</w:t>
      </w:r>
      <w:r w:rsidR="00E965A6" w:rsidRPr="00222622">
        <w:rPr>
          <w:rFonts w:ascii="Arial" w:hAnsi="Arial" w:cs="Arial"/>
          <w:iCs/>
          <w:color w:val="000000"/>
        </w:rPr>
        <w:t>á</w:t>
      </w:r>
      <w:r w:rsidRPr="00222622">
        <w:rPr>
          <w:rFonts w:ascii="Arial" w:hAnsi="Arial" w:cs="Arial"/>
          <w:iCs/>
          <w:color w:val="000000"/>
        </w:rPr>
        <w:t xml:space="preserve"> ser </w:t>
      </w:r>
      <w:r w:rsidR="00E965A6" w:rsidRPr="00222622">
        <w:rPr>
          <w:rFonts w:ascii="Arial" w:hAnsi="Arial" w:cs="Arial"/>
          <w:iCs/>
        </w:rPr>
        <w:t>executado</w:t>
      </w:r>
      <w:r w:rsidR="00222622">
        <w:rPr>
          <w:rFonts w:ascii="Arial" w:hAnsi="Arial" w:cs="Arial"/>
          <w:iCs/>
        </w:rPr>
        <w:t xml:space="preserve"> o</w:t>
      </w:r>
      <w:r w:rsidR="001652D5" w:rsidRPr="00222622">
        <w:rPr>
          <w:rFonts w:ascii="Arial" w:hAnsi="Arial" w:cs="Arial"/>
          <w:iCs/>
        </w:rPr>
        <w:t xml:space="preserve"> </w:t>
      </w:r>
      <w:r w:rsidR="00495EF9">
        <w:rPr>
          <w:rFonts w:ascii="Arial" w:hAnsi="Arial" w:cs="Arial"/>
          <w:iCs/>
        </w:rPr>
        <w:t>serviço de reforma para c</w:t>
      </w:r>
      <w:r w:rsidR="00222622" w:rsidRPr="00222622">
        <w:rPr>
          <w:rFonts w:ascii="Arial" w:hAnsi="Arial" w:cs="Arial"/>
          <w:iCs/>
        </w:rPr>
        <w:t>onclusão da obra do novo prédio de salas de aula do Campus Nova Iguaçu</w:t>
      </w:r>
      <w:r w:rsidRPr="00222622">
        <w:rPr>
          <w:rFonts w:ascii="Arial" w:hAnsi="Arial" w:cs="Arial"/>
          <w:iCs/>
        </w:rPr>
        <w:t xml:space="preserve">, </w:t>
      </w:r>
      <w:r w:rsidRPr="00222622">
        <w:rPr>
          <w:rFonts w:ascii="Arial" w:eastAsia="Times New Roman" w:hAnsi="Arial" w:cs="Arial"/>
          <w:lang w:eastAsia="zh-CN"/>
        </w:rPr>
        <w:t>tomando conhecimento de todas</w:t>
      </w:r>
      <w:r w:rsidRPr="00F04BE7">
        <w:rPr>
          <w:rFonts w:ascii="Arial" w:eastAsia="Times New Roman" w:hAnsi="Arial" w:cs="Arial"/>
          <w:lang w:eastAsia="zh-CN"/>
        </w:rPr>
        <w:t xml:space="preserve"> as informações e condições</w:t>
      </w:r>
      <w:r>
        <w:rPr>
          <w:rFonts w:ascii="Arial" w:eastAsia="Times New Roman" w:hAnsi="Arial" w:cs="Arial"/>
          <w:lang w:eastAsia="zh-CN"/>
        </w:rPr>
        <w:t xml:space="preserve"> </w:t>
      </w:r>
      <w:r w:rsidRPr="00F04BE7">
        <w:rPr>
          <w:rFonts w:ascii="Arial" w:eastAsia="Times New Roman" w:hAnsi="Arial" w:cs="Arial"/>
          <w:lang w:eastAsia="zh-CN"/>
        </w:rPr>
        <w:t>para o cumprimen</w:t>
      </w:r>
      <w:r>
        <w:rPr>
          <w:rFonts w:ascii="Arial" w:eastAsia="Times New Roman" w:hAnsi="Arial" w:cs="Arial"/>
          <w:lang w:eastAsia="zh-CN"/>
        </w:rPr>
        <w:t>to das obrigações do objeto da l</w:t>
      </w:r>
      <w:r w:rsidRPr="00F04BE7">
        <w:rPr>
          <w:rFonts w:ascii="Arial" w:eastAsia="Times New Roman" w:hAnsi="Arial" w:cs="Arial"/>
          <w:lang w:eastAsia="zh-CN"/>
        </w:rPr>
        <w:t>icitação.</w:t>
      </w:r>
    </w:p>
    <w:p w:rsidR="00C7069A" w:rsidRDefault="00DD1470" w:rsidP="00DD1470">
      <w:pPr>
        <w:pStyle w:val="Corpodetexto23"/>
        <w:ind w:right="141"/>
        <w:jc w:val="center"/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                                  </w:t>
      </w:r>
    </w:p>
    <w:p w:rsidR="00A03D2B" w:rsidRPr="00D76BDA" w:rsidRDefault="00C7069A" w:rsidP="00A03D2B">
      <w:pPr>
        <w:suppressAutoHyphens/>
        <w:spacing w:after="0" w:line="240" w:lineRule="auto"/>
        <w:ind w:hanging="1"/>
        <w:jc w:val="right"/>
        <w:rPr>
          <w:rFonts w:ascii="Arial" w:eastAsia="Times New Roman" w:hAnsi="Arial" w:cs="Arial"/>
          <w:lang w:eastAsia="zh-CN"/>
        </w:rPr>
      </w:pPr>
      <w:r w:rsidRPr="00E87A5F">
        <w:rPr>
          <w:rFonts w:ascii="Arial" w:hAnsi="Arial" w:cs="Arial"/>
          <w:iCs/>
          <w:color w:val="000000"/>
          <w:sz w:val="20"/>
        </w:rPr>
        <w:t xml:space="preserve">                                   </w:t>
      </w:r>
      <w:r w:rsidR="00A03D2B" w:rsidRPr="00D76BDA">
        <w:rPr>
          <w:rFonts w:ascii="Arial" w:eastAsia="Times New Roman" w:hAnsi="Arial" w:cs="Arial"/>
          <w:lang w:eastAsia="zh-CN"/>
        </w:rPr>
        <w:t>Local, ______ de ______________de ______.</w:t>
      </w:r>
    </w:p>
    <w:p w:rsidR="00DD1470" w:rsidRPr="00E87A5F" w:rsidRDefault="00DD1470" w:rsidP="00E87A5F">
      <w:pPr>
        <w:pStyle w:val="Corpodetexto23"/>
        <w:ind w:right="141"/>
        <w:jc w:val="right"/>
        <w:rPr>
          <w:rFonts w:ascii="Arial" w:eastAsia="Calibri" w:hAnsi="Arial" w:cs="Arial"/>
          <w:iCs/>
          <w:color w:val="000000"/>
          <w:kern w:val="2"/>
          <w:sz w:val="22"/>
          <w:szCs w:val="22"/>
          <w:lang w:eastAsia="en-US"/>
        </w:rPr>
      </w:pPr>
    </w:p>
    <w:p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</w:p>
    <w:p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F04BE7">
        <w:rPr>
          <w:rFonts w:ascii="Arial" w:eastAsia="Times New Roman" w:hAnsi="Arial" w:cs="Arial"/>
          <w:lang w:eastAsia="zh-CN"/>
        </w:rPr>
        <w:t>_____________________________________________</w:t>
      </w:r>
    </w:p>
    <w:p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F04BE7">
        <w:rPr>
          <w:rFonts w:ascii="Arial" w:hAnsi="Arial" w:cs="Arial"/>
          <w:lang w:eastAsia="zh-CN"/>
        </w:rPr>
        <w:t xml:space="preserve"> </w:t>
      </w:r>
      <w:r w:rsidRPr="00F04BE7">
        <w:rPr>
          <w:rFonts w:ascii="Arial" w:eastAsia="Times New Roman" w:hAnsi="Arial" w:cs="Arial"/>
          <w:lang w:eastAsia="zh-CN"/>
        </w:rPr>
        <w:t>[Assinatura e carimbo do servidor responsável]</w:t>
      </w:r>
    </w:p>
    <w:p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proofErr w:type="gramStart"/>
      <w:r w:rsidRPr="00222622">
        <w:rPr>
          <w:rFonts w:ascii="Arial" w:eastAsia="Times New Roman" w:hAnsi="Arial" w:cs="Arial"/>
          <w:b/>
          <w:bCs/>
          <w:lang w:eastAsia="zh-CN"/>
        </w:rPr>
        <w:t>Campus</w:t>
      </w:r>
      <w:r w:rsidR="00DD1470" w:rsidRPr="00222622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="00222622" w:rsidRPr="00222622">
        <w:rPr>
          <w:rFonts w:ascii="Arial" w:eastAsia="Times New Roman" w:hAnsi="Arial" w:cs="Arial"/>
          <w:b/>
          <w:bCs/>
          <w:iCs/>
          <w:lang w:eastAsia="zh-CN"/>
        </w:rPr>
        <w:t>Nova</w:t>
      </w:r>
      <w:proofErr w:type="gramEnd"/>
      <w:r w:rsidR="00222622" w:rsidRPr="00222622">
        <w:rPr>
          <w:rFonts w:ascii="Arial" w:eastAsia="Times New Roman" w:hAnsi="Arial" w:cs="Arial"/>
          <w:b/>
          <w:bCs/>
          <w:iCs/>
          <w:lang w:eastAsia="zh-CN"/>
        </w:rPr>
        <w:t xml:space="preserve"> Iguaçu</w:t>
      </w:r>
      <w:r w:rsidR="00DD1470" w:rsidRPr="00222622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Pr="00222622">
        <w:rPr>
          <w:rFonts w:ascii="Arial" w:eastAsia="Times New Roman" w:hAnsi="Arial" w:cs="Arial"/>
          <w:b/>
          <w:bCs/>
          <w:lang w:eastAsia="zh-CN"/>
        </w:rPr>
        <w:t>do CEFET/RJ</w:t>
      </w:r>
    </w:p>
    <w:p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DD1470" w:rsidRDefault="00DD1470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9E4456" w:rsidRPr="00F04BE7" w:rsidRDefault="009E4456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F04BE7">
        <w:rPr>
          <w:rFonts w:ascii="Arial" w:eastAsia="Times New Roman" w:hAnsi="Arial" w:cs="Arial"/>
          <w:lang w:eastAsia="zh-CN"/>
        </w:rPr>
        <w:t>_____________________________________________</w:t>
      </w:r>
    </w:p>
    <w:p w:rsidR="00F04BE7" w:rsidRPr="00F04BE7" w:rsidRDefault="00F04BE7" w:rsidP="00F04BE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hd w:val="clear" w:color="auto" w:fill="FFFF00"/>
          <w:lang w:eastAsia="zh-CN"/>
        </w:rPr>
      </w:pPr>
      <w:r w:rsidRPr="00F04BE7">
        <w:rPr>
          <w:rFonts w:ascii="Arial" w:hAnsi="Arial" w:cs="Arial"/>
          <w:lang w:eastAsia="zh-CN"/>
        </w:rPr>
        <w:t xml:space="preserve"> </w:t>
      </w:r>
      <w:r w:rsidRPr="00F04BE7">
        <w:rPr>
          <w:rFonts w:ascii="Arial" w:eastAsia="Times New Roman" w:hAnsi="Arial" w:cs="Arial"/>
          <w:lang w:eastAsia="zh-CN"/>
        </w:rPr>
        <w:t>[</w:t>
      </w:r>
      <w:r w:rsidR="0097573F" w:rsidRPr="00F04BE7">
        <w:rPr>
          <w:rFonts w:ascii="Arial" w:eastAsia="Times New Roman" w:hAnsi="Arial" w:cs="Arial"/>
          <w:lang w:eastAsia="zh-CN"/>
        </w:rPr>
        <w:t>Representante da empresa</w:t>
      </w:r>
      <w:r w:rsidR="001652D5">
        <w:rPr>
          <w:rFonts w:ascii="Arial" w:eastAsia="Times New Roman" w:hAnsi="Arial" w:cs="Arial"/>
          <w:lang w:eastAsia="zh-CN"/>
        </w:rPr>
        <w:t>,</w:t>
      </w:r>
      <w:r w:rsidR="0097573F" w:rsidRPr="00F04BE7">
        <w:rPr>
          <w:rFonts w:ascii="Arial" w:eastAsia="Times New Roman" w:hAnsi="Arial" w:cs="Arial"/>
          <w:lang w:eastAsia="zh-CN"/>
        </w:rPr>
        <w:t xml:space="preserve"> responsável pela vistoria</w:t>
      </w:r>
      <w:r w:rsidR="001652D5">
        <w:rPr>
          <w:rFonts w:ascii="Arial" w:eastAsia="Times New Roman" w:hAnsi="Arial" w:cs="Arial"/>
          <w:lang w:eastAsia="zh-CN"/>
        </w:rPr>
        <w:t>,</w:t>
      </w:r>
      <w:r w:rsidR="0097573F" w:rsidRPr="00F04BE7">
        <w:rPr>
          <w:rFonts w:ascii="Arial" w:eastAsia="Times New Roman" w:hAnsi="Arial" w:cs="Arial"/>
          <w:lang w:eastAsia="zh-CN"/>
        </w:rPr>
        <w:t xml:space="preserve"> acima identificado</w:t>
      </w:r>
      <w:proofErr w:type="gramStart"/>
      <w:r w:rsidRPr="00F04BE7">
        <w:rPr>
          <w:rFonts w:ascii="Arial" w:eastAsia="Times New Roman" w:hAnsi="Arial" w:cs="Arial"/>
          <w:lang w:eastAsia="zh-CN"/>
        </w:rPr>
        <w:t>]</w:t>
      </w:r>
      <w:proofErr w:type="gramEnd"/>
    </w:p>
    <w:p w:rsidR="00F04BE7" w:rsidRPr="00F04BE7" w:rsidRDefault="00F04BE7" w:rsidP="00F04BE7">
      <w:pPr>
        <w:keepNext/>
        <w:spacing w:after="0" w:line="240" w:lineRule="auto"/>
        <w:outlineLvl w:val="3"/>
        <w:rPr>
          <w:rFonts w:ascii="Arial" w:eastAsia="Times New Roman" w:hAnsi="Arial" w:cs="Arial"/>
          <w:b/>
          <w:lang w:eastAsia="pt-BR"/>
        </w:rPr>
      </w:pPr>
    </w:p>
    <w:p w:rsidR="004C557D" w:rsidRDefault="004C557D"/>
    <w:sectPr w:rsidR="004C557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BB7" w:rsidRDefault="00DB3BB7" w:rsidP="003B6316">
      <w:pPr>
        <w:spacing w:after="0" w:line="240" w:lineRule="auto"/>
      </w:pPr>
      <w:r>
        <w:separator/>
      </w:r>
    </w:p>
  </w:endnote>
  <w:endnote w:type="continuationSeparator" w:id="0">
    <w:p w:rsidR="00DB3BB7" w:rsidRDefault="00DB3BB7" w:rsidP="003B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BB7" w:rsidRDefault="00DB3BB7" w:rsidP="003B6316">
      <w:pPr>
        <w:spacing w:after="0" w:line="240" w:lineRule="auto"/>
      </w:pPr>
      <w:r>
        <w:separator/>
      </w:r>
    </w:p>
  </w:footnote>
  <w:footnote w:type="continuationSeparator" w:id="0">
    <w:p w:rsidR="00DB3BB7" w:rsidRDefault="00DB3BB7" w:rsidP="003B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316" w:rsidRPr="003B6316" w:rsidRDefault="003B6316" w:rsidP="003B6316">
    <w:pPr>
      <w:pStyle w:val="Cabealho"/>
      <w:jc w:val="right"/>
      <w:rPr>
        <w:rFonts w:ascii="Arial" w:hAnsi="Arial" w:cs="Arial"/>
        <w:sz w:val="18"/>
      </w:rPr>
    </w:pPr>
    <w:r w:rsidRPr="002B078A">
      <w:rPr>
        <w:rFonts w:ascii="Arial" w:hAnsi="Arial" w:cs="Arial"/>
        <w:sz w:val="18"/>
      </w:rPr>
      <w:t xml:space="preserve">ANEXO </w:t>
    </w:r>
    <w:r w:rsidR="002B078A" w:rsidRPr="002B078A">
      <w:rPr>
        <w:rFonts w:ascii="Arial" w:hAnsi="Arial" w:cs="Arial"/>
        <w:sz w:val="18"/>
      </w:rPr>
      <w:t>II</w:t>
    </w:r>
    <w:r w:rsidRPr="002B078A">
      <w:rPr>
        <w:rFonts w:ascii="Arial" w:hAnsi="Arial" w:cs="Arial"/>
        <w:sz w:val="18"/>
      </w:rPr>
      <w:t xml:space="preserve"> – </w:t>
    </w:r>
    <w:r w:rsidR="002B078A">
      <w:rPr>
        <w:rFonts w:ascii="Arial" w:hAnsi="Arial" w:cs="Arial"/>
        <w:sz w:val="18"/>
      </w:rPr>
      <w:t>RDC</w:t>
    </w:r>
    <w:r w:rsidRPr="002B078A">
      <w:rPr>
        <w:rFonts w:ascii="Arial" w:hAnsi="Arial" w:cs="Arial"/>
        <w:sz w:val="18"/>
      </w:rPr>
      <w:t xml:space="preserve"> ELETRÔNICO </w:t>
    </w:r>
    <w:r w:rsidRPr="002B078A">
      <w:rPr>
        <w:rFonts w:ascii="Arial" w:eastAsia="MS Mincho" w:hAnsi="Arial" w:cs="Tahoma"/>
        <w:sz w:val="18"/>
        <w:szCs w:val="24"/>
        <w:lang w:eastAsia="pt-BR"/>
      </w:rPr>
      <w:t xml:space="preserve">Nº </w:t>
    </w:r>
    <w:r w:rsidR="00222622">
      <w:rPr>
        <w:rFonts w:ascii="Arial" w:eastAsia="MS Mincho" w:hAnsi="Arial" w:cs="Tahoma"/>
        <w:sz w:val="18"/>
        <w:szCs w:val="24"/>
        <w:lang w:eastAsia="pt-BR"/>
      </w:rPr>
      <w:t>08</w:t>
    </w:r>
    <w:r w:rsidRPr="002B078A">
      <w:rPr>
        <w:rFonts w:ascii="Arial" w:eastAsia="MS Mincho" w:hAnsi="Arial" w:cs="Tahoma"/>
        <w:sz w:val="18"/>
        <w:szCs w:val="24"/>
        <w:lang w:eastAsia="pt-BR"/>
      </w:rPr>
      <w:t>/202</w:t>
    </w:r>
    <w:r w:rsidR="002B078A" w:rsidRPr="002B078A">
      <w:rPr>
        <w:rFonts w:ascii="Arial" w:eastAsia="MS Mincho" w:hAnsi="Arial" w:cs="Tahoma"/>
        <w:sz w:val="18"/>
        <w:szCs w:val="24"/>
        <w:lang w:eastAsia="pt-B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BDA"/>
    <w:rsid w:val="00097B1C"/>
    <w:rsid w:val="001652D5"/>
    <w:rsid w:val="0018055D"/>
    <w:rsid w:val="00222622"/>
    <w:rsid w:val="002B078A"/>
    <w:rsid w:val="003519FB"/>
    <w:rsid w:val="003B6316"/>
    <w:rsid w:val="003C4BAE"/>
    <w:rsid w:val="0048647D"/>
    <w:rsid w:val="00495EF9"/>
    <w:rsid w:val="004C557D"/>
    <w:rsid w:val="005957EA"/>
    <w:rsid w:val="005F0C11"/>
    <w:rsid w:val="00747C0C"/>
    <w:rsid w:val="00782154"/>
    <w:rsid w:val="00783A09"/>
    <w:rsid w:val="00785B38"/>
    <w:rsid w:val="007D2A5A"/>
    <w:rsid w:val="00866BE8"/>
    <w:rsid w:val="008B0F7C"/>
    <w:rsid w:val="008C2439"/>
    <w:rsid w:val="008C2E44"/>
    <w:rsid w:val="0097573F"/>
    <w:rsid w:val="00983FD0"/>
    <w:rsid w:val="009938F1"/>
    <w:rsid w:val="00993B3E"/>
    <w:rsid w:val="009E4456"/>
    <w:rsid w:val="009F269F"/>
    <w:rsid w:val="00A03D2B"/>
    <w:rsid w:val="00A4706D"/>
    <w:rsid w:val="00A62F09"/>
    <w:rsid w:val="00A803A1"/>
    <w:rsid w:val="00BA5683"/>
    <w:rsid w:val="00BB758D"/>
    <w:rsid w:val="00C7069A"/>
    <w:rsid w:val="00D27946"/>
    <w:rsid w:val="00D345FD"/>
    <w:rsid w:val="00D55648"/>
    <w:rsid w:val="00D76BDA"/>
    <w:rsid w:val="00D94203"/>
    <w:rsid w:val="00DB3BB7"/>
    <w:rsid w:val="00DD1470"/>
    <w:rsid w:val="00E74E83"/>
    <w:rsid w:val="00E83369"/>
    <w:rsid w:val="00E87A5F"/>
    <w:rsid w:val="00E965A6"/>
    <w:rsid w:val="00ED35E0"/>
    <w:rsid w:val="00ED76C9"/>
    <w:rsid w:val="00F04BE7"/>
    <w:rsid w:val="00F17643"/>
    <w:rsid w:val="00FB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B631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3B6316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3B631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3B6316"/>
    <w:rPr>
      <w:sz w:val="22"/>
      <w:szCs w:val="22"/>
      <w:lang w:eastAsia="en-US"/>
    </w:rPr>
  </w:style>
  <w:style w:type="paragraph" w:customStyle="1" w:styleId="Corpodetexto23">
    <w:name w:val="Corpo de texto 23"/>
    <w:basedOn w:val="Normal"/>
    <w:rsid w:val="00DD1470"/>
    <w:pPr>
      <w:suppressAutoHyphens/>
      <w:spacing w:after="120" w:line="480" w:lineRule="auto"/>
    </w:pPr>
    <w:rPr>
      <w:rFonts w:ascii="Times New Roman" w:eastAsia="Times New Roman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Bastos</dc:creator>
  <cp:lastModifiedBy>Roberta Bastos</cp:lastModifiedBy>
  <cp:revision>2</cp:revision>
  <dcterms:created xsi:type="dcterms:W3CDTF">2021-11-19T12:18:00Z</dcterms:created>
  <dcterms:modified xsi:type="dcterms:W3CDTF">2021-11-19T12:18:00Z</dcterms:modified>
</cp:coreProperties>
</file>